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1C65" w14:textId="77777777" w:rsidR="00C4152D" w:rsidRDefault="00C4152D">
      <w:pPr>
        <w:rPr>
          <w:rFonts w:ascii="Calibri" w:hAnsi="Calibri" w:cs="Arial"/>
          <w:b/>
          <w:bCs/>
          <w:sz w:val="28"/>
          <w:szCs w:val="28"/>
        </w:rPr>
      </w:pPr>
    </w:p>
    <w:p w14:paraId="39913F6F" w14:textId="2CF3C473" w:rsidR="00D21E8E" w:rsidRPr="000551B9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551B9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9A2FE5">
        <w:rPr>
          <w:rFonts w:ascii="Calibri" w:hAnsi="Calibri" w:cs="Arial"/>
          <w:b/>
          <w:bCs/>
          <w:sz w:val="28"/>
          <w:szCs w:val="28"/>
        </w:rPr>
        <w:t>6</w:t>
      </w:r>
      <w:r w:rsidRPr="000551B9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9527FA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43B4A09" w14:textId="77777777" w:rsidR="00A93D43" w:rsidRDefault="00A93D43"/>
    <w:p w14:paraId="41940466" w14:textId="77777777" w:rsidR="003D23A2" w:rsidRDefault="003D23A2"/>
    <w:p w14:paraId="6679A1AE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633C8E3D" w14:textId="77777777" w:rsidR="00A93D43" w:rsidRDefault="00A93D43"/>
    <w:p w14:paraId="2529A7EF" w14:textId="7A2AA636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="002F7A2F">
        <w:rPr>
          <w:rFonts w:ascii="Calibri" w:hAnsi="Calibri" w:cs="Arial"/>
          <w:b/>
          <w:szCs w:val="28"/>
          <w:lang w:eastAsia="x-none"/>
        </w:rPr>
        <w:t>k</w:t>
      </w:r>
      <w:r w:rsidRPr="00A93D43">
        <w:rPr>
          <w:rFonts w:ascii="Calibri" w:hAnsi="Calibri" w:cs="Arial"/>
          <w:b/>
          <w:szCs w:val="28"/>
          <w:lang w:eastAsia="x-none"/>
        </w:rPr>
        <w:t xml:space="preserve">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4A1C3345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36E7C7CB" w14:textId="77777777" w:rsidR="00A93D43" w:rsidRDefault="00A93D43"/>
    <w:p w14:paraId="74E87588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4F1EADB" w14:textId="77777777" w:rsidR="003D23A2" w:rsidRDefault="003D23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FCB7E32" w14:textId="77777777" w:rsidR="00A93D43" w:rsidRPr="00A93D43" w:rsidRDefault="00A93D43" w:rsidP="009527FA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279568D8" w14:textId="559F9D3F" w:rsidR="009527FA" w:rsidRPr="00C70E2B" w:rsidRDefault="00424D69" w:rsidP="009527FA">
      <w:pPr>
        <w:spacing w:after="15" w:line="276" w:lineRule="auto"/>
        <w:rPr>
          <w:rFonts w:ascii="Calibri" w:hAnsi="Calibri" w:cs="Calibri"/>
          <w:b/>
          <w:bCs/>
          <w:sz w:val="28"/>
          <w:szCs w:val="28"/>
        </w:rPr>
      </w:pPr>
      <w:r w:rsidRPr="00C70E2B">
        <w:rPr>
          <w:rFonts w:ascii="Calibri" w:hAnsi="Calibri" w:cs="Calibri"/>
          <w:b/>
          <w:bCs/>
          <w:sz w:val="28"/>
          <w:szCs w:val="28"/>
        </w:rPr>
        <w:t>Prodloužení licencí pro VoIP systému CISCO</w:t>
      </w:r>
    </w:p>
    <w:p w14:paraId="29640744" w14:textId="77777777" w:rsidR="00424D69" w:rsidRPr="009527FA" w:rsidRDefault="00424D69" w:rsidP="009527FA">
      <w:pPr>
        <w:spacing w:after="15" w:line="276" w:lineRule="auto"/>
        <w:rPr>
          <w:rFonts w:ascii="Calibri" w:hAnsi="Calibri" w:cs="Calibri"/>
          <w:b/>
          <w:bCs/>
          <w:sz w:val="28"/>
          <w:szCs w:val="28"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284EE681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9E3EEDA" w14:textId="77777777" w:rsidR="00A93D43" w:rsidRPr="00A93D43" w:rsidRDefault="00833515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2094534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5EDBD60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C86F5E6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6448215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754C3CCF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8C5C5DE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6FFF762A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D3F2E74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BE5F546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007F9182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36650D4A" w14:textId="77777777" w:rsidR="00A93D43" w:rsidRPr="00A93D43" w:rsidRDefault="00833515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DBB963D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38FDD88E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D699F7E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58189D42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355C9D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4D2C0C6D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DE57F9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585CEDCB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01B5D17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34CEF4C0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029048D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74470EDC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osoba zastupující tuto právnickou osobu v statutárním orgánu dodavatele. </w:t>
      </w:r>
    </w:p>
    <w:p w14:paraId="6511F4F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7CEEF5C0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7656C10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79383A8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D2A392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7DFDE4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25FBB96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DAC494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582FB5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CF0D90E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….</w:t>
      </w:r>
      <w:r>
        <w:rPr>
          <w:rFonts w:ascii="Calibri" w:hAnsi="Calibri" w:cs="Calibri"/>
          <w:sz w:val="22"/>
          <w:szCs w:val="22"/>
        </w:rPr>
        <w:t>.</w:t>
      </w:r>
    </w:p>
    <w:p w14:paraId="0EC39427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0175A2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AE9AC8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18BCF1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B959BD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588A78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68FBBC4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322F9E3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0FD94F56" w14:textId="77777777" w:rsidR="00D21E8E" w:rsidRDefault="00D21E8E"/>
    <w:sectPr w:rsidR="00D21E8E" w:rsidSect="0027337A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9D236" w14:textId="77777777" w:rsidR="009A29B6" w:rsidRDefault="009A29B6">
      <w:r>
        <w:separator/>
      </w:r>
    </w:p>
  </w:endnote>
  <w:endnote w:type="continuationSeparator" w:id="0">
    <w:p w14:paraId="74DDC71B" w14:textId="77777777" w:rsidR="009A29B6" w:rsidRDefault="009A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6B3C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252CD7AE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96C72" w14:textId="77777777" w:rsidR="009A29B6" w:rsidRDefault="009A29B6">
      <w:r>
        <w:separator/>
      </w:r>
    </w:p>
  </w:footnote>
  <w:footnote w:type="continuationSeparator" w:id="0">
    <w:p w14:paraId="64C48BA0" w14:textId="77777777" w:rsidR="009A29B6" w:rsidRDefault="009A2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C40C1" w14:textId="623C1077" w:rsidR="00D21E8E" w:rsidRDefault="00447034">
    <w:pPr>
      <w:pStyle w:val="Zhlav"/>
      <w:jc w:val="right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98B4E34" wp14:editId="7FE729D0">
          <wp:simplePos x="0" y="0"/>
          <wp:positionH relativeFrom="margin">
            <wp:posOffset>3966845</wp:posOffset>
          </wp:positionH>
          <wp:positionV relativeFrom="paragraph">
            <wp:posOffset>-255905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533689928">
    <w:abstractNumId w:val="0"/>
  </w:num>
  <w:num w:numId="2" w16cid:durableId="1377268186">
    <w:abstractNumId w:val="1"/>
  </w:num>
  <w:num w:numId="3" w16cid:durableId="125516807">
    <w:abstractNumId w:val="2"/>
  </w:num>
  <w:num w:numId="4" w16cid:durableId="570896649">
    <w:abstractNumId w:val="3"/>
  </w:num>
  <w:num w:numId="5" w16cid:durableId="1544443810">
    <w:abstractNumId w:val="4"/>
  </w:num>
  <w:num w:numId="6" w16cid:durableId="771129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1B9"/>
    <w:rsid w:val="000C0D60"/>
    <w:rsid w:val="000E364A"/>
    <w:rsid w:val="0016215E"/>
    <w:rsid w:val="00185C13"/>
    <w:rsid w:val="001B1571"/>
    <w:rsid w:val="001D17BE"/>
    <w:rsid w:val="0027337A"/>
    <w:rsid w:val="002C43E2"/>
    <w:rsid w:val="002E742C"/>
    <w:rsid w:val="002F6BF0"/>
    <w:rsid w:val="002F7A2F"/>
    <w:rsid w:val="00347DB2"/>
    <w:rsid w:val="003B6B6B"/>
    <w:rsid w:val="003C1B7A"/>
    <w:rsid w:val="003D048A"/>
    <w:rsid w:val="003D23A2"/>
    <w:rsid w:val="00424D69"/>
    <w:rsid w:val="00447034"/>
    <w:rsid w:val="00454A92"/>
    <w:rsid w:val="00467E6B"/>
    <w:rsid w:val="004E5338"/>
    <w:rsid w:val="0051549D"/>
    <w:rsid w:val="0058284C"/>
    <w:rsid w:val="005A44F8"/>
    <w:rsid w:val="006572DA"/>
    <w:rsid w:val="00662B7D"/>
    <w:rsid w:val="006739FF"/>
    <w:rsid w:val="00681E7C"/>
    <w:rsid w:val="006A3F63"/>
    <w:rsid w:val="006B019E"/>
    <w:rsid w:val="00705D7E"/>
    <w:rsid w:val="00756677"/>
    <w:rsid w:val="00786E28"/>
    <w:rsid w:val="007A2F8F"/>
    <w:rsid w:val="007D7D57"/>
    <w:rsid w:val="00833515"/>
    <w:rsid w:val="0085118A"/>
    <w:rsid w:val="008524C1"/>
    <w:rsid w:val="008C3C58"/>
    <w:rsid w:val="00927841"/>
    <w:rsid w:val="009527FA"/>
    <w:rsid w:val="009A29B6"/>
    <w:rsid w:val="009A2FE5"/>
    <w:rsid w:val="00A217EB"/>
    <w:rsid w:val="00A31D7F"/>
    <w:rsid w:val="00A93D43"/>
    <w:rsid w:val="00B32B7B"/>
    <w:rsid w:val="00B3765E"/>
    <w:rsid w:val="00C4152D"/>
    <w:rsid w:val="00C70E2B"/>
    <w:rsid w:val="00C832A3"/>
    <w:rsid w:val="00CC50F4"/>
    <w:rsid w:val="00CD695F"/>
    <w:rsid w:val="00CD6B57"/>
    <w:rsid w:val="00CF2BB2"/>
    <w:rsid w:val="00D21E8E"/>
    <w:rsid w:val="00D33484"/>
    <w:rsid w:val="00DE5B04"/>
    <w:rsid w:val="00E01179"/>
    <w:rsid w:val="00E0236C"/>
    <w:rsid w:val="00E1561C"/>
    <w:rsid w:val="00EA6C84"/>
    <w:rsid w:val="00ED3D03"/>
    <w:rsid w:val="00EE710F"/>
    <w:rsid w:val="00EF2679"/>
    <w:rsid w:val="00F7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D6DF84"/>
  <w15:chartTrackingRefBased/>
  <w15:docId w15:val="{58772E83-2205-453E-B877-7B165806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2033</Characters>
  <Application>Microsoft Office Word</Application>
  <DocSecurity>0</DocSecurity>
  <Lines>37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7</cp:revision>
  <cp:lastPrinted>2018-01-29T10:03:00Z</cp:lastPrinted>
  <dcterms:created xsi:type="dcterms:W3CDTF">2026-02-09T23:02:00Z</dcterms:created>
  <dcterms:modified xsi:type="dcterms:W3CDTF">2026-02-27T21:32:00Z</dcterms:modified>
</cp:coreProperties>
</file>